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B10021" w:rsidRDefault="00B333B7" w:rsidP="00DC16AC">
      <w:pPr>
        <w:spacing w:line="360" w:lineRule="auto"/>
        <w:ind w:left="6804" w:firstLine="708"/>
        <w:rPr>
          <w:b/>
        </w:rPr>
      </w:pPr>
      <w:r>
        <w:rPr>
          <w:b/>
        </w:rPr>
        <w:t>Załącznik nr 1</w:t>
      </w:r>
    </w:p>
    <w:p w:rsidR="00655844" w:rsidRPr="00B10021" w:rsidRDefault="00655844" w:rsidP="00DC16AC">
      <w:pPr>
        <w:spacing w:line="360" w:lineRule="auto"/>
        <w:ind w:left="6804" w:firstLine="708"/>
        <w:rPr>
          <w:b/>
        </w:rPr>
      </w:pPr>
      <w:r w:rsidRPr="00B10021">
        <w:rPr>
          <w:b/>
        </w:rPr>
        <w:t xml:space="preserve">Formularz oferty </w:t>
      </w:r>
    </w:p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655844" w:rsidP="00DC16A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Pr="008A682F" w:rsidRDefault="00DC16AC" w:rsidP="008A682F">
      <w:pPr>
        <w:tabs>
          <w:tab w:val="left" w:pos="5670"/>
        </w:tabs>
        <w:spacing w:line="276" w:lineRule="auto"/>
        <w:rPr>
          <w:b/>
          <w:sz w:val="32"/>
          <w:szCs w:val="32"/>
        </w:rPr>
      </w:pPr>
      <w:r>
        <w:rPr>
          <w:sz w:val="20"/>
          <w:szCs w:val="20"/>
        </w:rPr>
        <w:tab/>
      </w:r>
      <w:r w:rsidR="00655844" w:rsidRPr="008A682F">
        <w:rPr>
          <w:b/>
          <w:sz w:val="32"/>
          <w:szCs w:val="32"/>
        </w:rPr>
        <w:t xml:space="preserve">Gmina </w:t>
      </w:r>
      <w:r w:rsidR="002E5D2C" w:rsidRPr="008A682F">
        <w:rPr>
          <w:b/>
          <w:sz w:val="32"/>
          <w:szCs w:val="32"/>
        </w:rPr>
        <w:t xml:space="preserve">i Miasto </w:t>
      </w:r>
      <w:r w:rsidR="00655844" w:rsidRPr="008A682F">
        <w:rPr>
          <w:b/>
          <w:sz w:val="32"/>
          <w:szCs w:val="32"/>
        </w:rPr>
        <w:t>Nisko</w:t>
      </w:r>
    </w:p>
    <w:p w:rsidR="00655844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Burmistrz Gminy i Miasta Nisko</w:t>
      </w:r>
    </w:p>
    <w:p w:rsidR="00655844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Plac Wolności 14</w:t>
      </w:r>
    </w:p>
    <w:p w:rsidR="008036BE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37 – 400 Nisko</w:t>
      </w:r>
    </w:p>
    <w:p w:rsid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F32B93" w:rsidRDefault="00655844" w:rsidP="00DC16AC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B333B7">
        <w:t>ówień publicznych (Dz. U. z 2017 r. poz. 1579</w:t>
      </w:r>
      <w:r w:rsidR="008A682F">
        <w:t>)</w:t>
      </w:r>
      <w:r w:rsidRPr="008036BE">
        <w:t>na zadanie pod nazwą:</w:t>
      </w:r>
      <w:r w:rsidR="00AB5163" w:rsidRPr="00AB5163">
        <w:rPr>
          <w:b/>
        </w:rPr>
        <w:t xml:space="preserve"> </w:t>
      </w:r>
    </w:p>
    <w:p w:rsidR="00DC16AC" w:rsidRDefault="00DC16AC" w:rsidP="00DC16AC">
      <w:pPr>
        <w:widowControl w:val="0"/>
        <w:snapToGrid w:val="0"/>
        <w:spacing w:line="276" w:lineRule="auto"/>
        <w:jc w:val="both"/>
        <w:rPr>
          <w:b/>
        </w:rPr>
      </w:pPr>
    </w:p>
    <w:p w:rsidR="00F32B93" w:rsidRPr="008A682F" w:rsidRDefault="00B333B7" w:rsidP="008A682F">
      <w:pPr>
        <w:pStyle w:val="Tekstpodstawowy"/>
        <w:jc w:val="center"/>
        <w:rPr>
          <w:b/>
          <w:kern w:val="1"/>
          <w:sz w:val="40"/>
          <w:szCs w:val="40"/>
          <w:lang w:eastAsia="ar-SA" w:bidi="hi-IN"/>
        </w:rPr>
      </w:pPr>
      <w:r w:rsidRPr="00170834">
        <w:rPr>
          <w:b/>
          <w:sz w:val="40"/>
          <w:szCs w:val="40"/>
          <w:lang w:eastAsia="ar-SA"/>
        </w:rPr>
        <w:t>„</w:t>
      </w:r>
      <w:r w:rsidR="008A682F" w:rsidRPr="008A682F">
        <w:rPr>
          <w:b/>
          <w:kern w:val="1"/>
          <w:sz w:val="40"/>
          <w:szCs w:val="40"/>
          <w:lang w:eastAsia="ar-SA" w:bidi="hi-IN"/>
        </w:rPr>
        <w:t>Zimowe utrzymanie dróg na terenie Gminy i Miasta Nisko w sezonie 2017/2018</w:t>
      </w:r>
      <w:r w:rsidRPr="00170834">
        <w:rPr>
          <w:b/>
          <w:sz w:val="40"/>
          <w:szCs w:val="40"/>
          <w:lang w:eastAsia="ar-SA"/>
        </w:rPr>
        <w:t>”</w:t>
      </w:r>
    </w:p>
    <w:p w:rsidR="00DC16AC" w:rsidRDefault="00DC16AC" w:rsidP="004E4A7C">
      <w:pPr>
        <w:pStyle w:val="Tekstpodstawowy"/>
        <w:spacing w:after="0" w:line="360" w:lineRule="auto"/>
        <w:rPr>
          <w:sz w:val="23"/>
          <w:szCs w:val="23"/>
        </w:rPr>
      </w:pPr>
    </w:p>
    <w:p w:rsidR="00E10D34" w:rsidRPr="008036BE" w:rsidRDefault="00655844" w:rsidP="00DC16AC">
      <w:pPr>
        <w:pStyle w:val="Tekstpodstawowy"/>
        <w:spacing w:after="0" w:line="360" w:lineRule="auto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 xml:space="preserve">Nazwa </w:t>
      </w:r>
      <w:r w:rsidR="00CB0CDB">
        <w:rPr>
          <w:sz w:val="23"/>
          <w:szCs w:val="23"/>
        </w:rPr>
        <w:t>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CB0CDB">
        <w:rPr>
          <w:sz w:val="23"/>
          <w:szCs w:val="23"/>
        </w:rPr>
        <w:t>………………………………………………………………………….</w:t>
      </w:r>
    </w:p>
    <w:p w:rsidR="002E5D2C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CB0CDB" w:rsidRPr="002658B0" w:rsidRDefault="00CB0CDB" w:rsidP="00CB0CDB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DC16AC" w:rsidRDefault="00DC16AC" w:rsidP="008A682F">
      <w:pPr>
        <w:spacing w:line="360" w:lineRule="auto"/>
        <w:jc w:val="both"/>
        <w:rPr>
          <w:sz w:val="23"/>
          <w:szCs w:val="23"/>
        </w:rPr>
      </w:pPr>
    </w:p>
    <w:p w:rsidR="00B333B7" w:rsidRPr="004E4A7C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</w:p>
    <w:p w:rsidR="004E4A7C" w:rsidRPr="005D1C18" w:rsidRDefault="004E4A7C" w:rsidP="004E4A7C">
      <w:pPr>
        <w:spacing w:line="360" w:lineRule="auto"/>
        <w:ind w:left="284"/>
        <w:jc w:val="both"/>
        <w:rPr>
          <w:b/>
        </w:rPr>
      </w:pPr>
    </w:p>
    <w:p w:rsidR="004E4A7C" w:rsidRDefault="004E4A7C" w:rsidP="00E54F16">
      <w:pPr>
        <w:spacing w:line="360" w:lineRule="auto"/>
        <w:ind w:left="284"/>
        <w:jc w:val="both"/>
        <w:rPr>
          <w:b/>
          <w:u w:val="single"/>
        </w:rPr>
      </w:pPr>
      <w:r w:rsidRPr="004E4A7C">
        <w:rPr>
          <w:b/>
          <w:u w:val="single"/>
        </w:rPr>
        <w:t>UWAGA:</w:t>
      </w:r>
      <w:r w:rsidR="00E54F16">
        <w:rPr>
          <w:b/>
          <w:u w:val="single"/>
        </w:rPr>
        <w:t xml:space="preserve"> </w:t>
      </w:r>
      <w:r>
        <w:rPr>
          <w:b/>
          <w:u w:val="single"/>
        </w:rPr>
        <w:t>Zgodnie z zapisami pkt</w:t>
      </w:r>
      <w:r w:rsidRPr="004E4A7C">
        <w:rPr>
          <w:b/>
          <w:u w:val="single"/>
        </w:rPr>
        <w:t xml:space="preserve"> 3.3 </w:t>
      </w:r>
      <w:r>
        <w:rPr>
          <w:b/>
          <w:u w:val="single"/>
        </w:rPr>
        <w:t xml:space="preserve">SIWZ </w:t>
      </w:r>
      <w:r w:rsidRPr="004E4A7C">
        <w:rPr>
          <w:b/>
          <w:u w:val="single"/>
        </w:rPr>
        <w:t>i 3.15 SIWZ – Wykonawca może złożyć ofertę tylko na jedną z 3 Części zamówienia</w:t>
      </w:r>
      <w:r>
        <w:rPr>
          <w:b/>
          <w:u w:val="single"/>
        </w:rPr>
        <w:t>.</w:t>
      </w:r>
    </w:p>
    <w:p w:rsidR="00E54F16" w:rsidRPr="004E4A7C" w:rsidRDefault="00E54F16" w:rsidP="00E54F16">
      <w:pPr>
        <w:spacing w:line="360" w:lineRule="auto"/>
        <w:ind w:left="284"/>
        <w:jc w:val="both"/>
        <w:rPr>
          <w:b/>
          <w:u w:val="single"/>
        </w:rPr>
      </w:pPr>
    </w:p>
    <w:p w:rsidR="00E54F16" w:rsidRDefault="00E54F16" w:rsidP="00DC16AC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rFonts w:eastAsia="Arial"/>
          <w:b/>
          <w:sz w:val="28"/>
          <w:szCs w:val="28"/>
          <w:u w:val="single"/>
        </w:rPr>
      </w:pPr>
    </w:p>
    <w:p w:rsidR="00E54F16" w:rsidRDefault="004E4A7C" w:rsidP="007F2F2F">
      <w:pPr>
        <w:pStyle w:val="Akapitzlist"/>
        <w:widowControl w:val="0"/>
        <w:suppressAutoHyphens/>
        <w:snapToGrid w:val="0"/>
        <w:spacing w:line="360" w:lineRule="auto"/>
        <w:ind w:left="0"/>
        <w:rPr>
          <w:b/>
          <w:sz w:val="28"/>
          <w:szCs w:val="28"/>
          <w:u w:val="single"/>
        </w:rPr>
      </w:pPr>
      <w:r w:rsidRPr="00E54F16">
        <w:rPr>
          <w:rFonts w:eastAsia="Arial"/>
          <w:b/>
          <w:sz w:val="28"/>
          <w:szCs w:val="28"/>
          <w:u w:val="single"/>
        </w:rPr>
        <w:t>Część I</w:t>
      </w:r>
      <w:r w:rsidR="00B333B7" w:rsidRPr="00E54F16">
        <w:rPr>
          <w:rFonts w:eastAsia="Arial"/>
          <w:b/>
          <w:sz w:val="28"/>
          <w:szCs w:val="28"/>
          <w:u w:val="single"/>
        </w:rPr>
        <w:t>:</w:t>
      </w:r>
      <w:r w:rsidRPr="00E54F16">
        <w:rPr>
          <w:b/>
          <w:sz w:val="28"/>
          <w:szCs w:val="28"/>
          <w:u w:val="single"/>
        </w:rPr>
        <w:t xml:space="preserve">Zimowe utrzymanie dróg na terenie miasta Nisko i sołectwa Nowosielec, </w:t>
      </w:r>
    </w:p>
    <w:p w:rsidR="00B333B7" w:rsidRPr="00E54F16" w:rsidRDefault="00B333B7" w:rsidP="00E54F16">
      <w:pPr>
        <w:pStyle w:val="Akapitzlist"/>
        <w:widowControl w:val="0"/>
        <w:suppressAutoHyphens/>
        <w:snapToGrid w:val="0"/>
        <w:spacing w:line="360" w:lineRule="auto"/>
        <w:ind w:left="284"/>
        <w:jc w:val="center"/>
        <w:rPr>
          <w:rFonts w:eastAsia="Arial"/>
          <w:b/>
          <w:bCs/>
          <w:sz w:val="28"/>
          <w:szCs w:val="28"/>
        </w:rPr>
      </w:pPr>
      <w:r w:rsidRPr="00E54F16">
        <w:rPr>
          <w:sz w:val="28"/>
          <w:szCs w:val="28"/>
        </w:rPr>
        <w:t>za: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B333B7" w:rsidTr="005D4B5D">
        <w:trPr>
          <w:trHeight w:val="664"/>
        </w:trPr>
        <w:tc>
          <w:tcPr>
            <w:tcW w:w="10774" w:type="dxa"/>
          </w:tcPr>
          <w:p w:rsidR="00E54F16" w:rsidRDefault="00E54F16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DC16AC" w:rsidRPr="00E54F16" w:rsidRDefault="004E4A7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>Kwota za całość zadania tj. prowadzenia usługi:</w:t>
            </w:r>
          </w:p>
          <w:p w:rsidR="00DC16AC" w:rsidRPr="00DC16AC" w:rsidRDefault="00DC16A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C16AC" w:rsidRPr="00DC16AC" w:rsidRDefault="00DC16A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333B7" w:rsidRPr="00C91E2D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</w:t>
            </w:r>
            <w:r w:rsidR="00DC16AC">
              <w:rPr>
                <w:rFonts w:eastAsia="Arial"/>
                <w:bCs/>
                <w:iCs/>
              </w:rPr>
              <w:t>……</w:t>
            </w:r>
            <w:r>
              <w:rPr>
                <w:rFonts w:eastAsia="Arial"/>
                <w:bCs/>
                <w:iCs/>
              </w:rPr>
              <w:t>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 w:rsidR="00DC16AC"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 w:rsidR="00DC16AC"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Default="00B333B7" w:rsidP="00E54F16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 w:rsidR="00DC16AC">
              <w:t>…..</w:t>
            </w:r>
            <w:r w:rsidRPr="000B70A9">
              <w:t>……)</w:t>
            </w:r>
          </w:p>
          <w:p w:rsidR="00E54F16" w:rsidRDefault="00E54F16" w:rsidP="00E54F16">
            <w:pPr>
              <w:pStyle w:val="Akapitzlist"/>
              <w:spacing w:line="360" w:lineRule="auto"/>
              <w:ind w:left="315"/>
              <w:jc w:val="both"/>
            </w:pPr>
          </w:p>
          <w:p w:rsidR="00E54F16" w:rsidRPr="00E54F16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 w:rsidR="00472CBC"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E54F16" w:rsidRPr="00DC16AC" w:rsidRDefault="00E54F16" w:rsidP="00E54F16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E54F16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Pr="00C91E2D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E54F16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B333B7" w:rsidRPr="00C91E2D" w:rsidRDefault="00B333B7" w:rsidP="00DC16AC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B333B7" w:rsidRDefault="00B333B7" w:rsidP="00DC16AC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 w:rsidR="00DC16AC">
              <w:t>…..</w:t>
            </w:r>
            <w:r w:rsidRPr="00C91E2D">
              <w:t>…….)</w:t>
            </w:r>
          </w:p>
          <w:p w:rsidR="00B333B7" w:rsidRDefault="00B333B7" w:rsidP="00DC16AC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E54F16" w:rsidRPr="00D337B1" w:rsidRDefault="00E54F16" w:rsidP="00DC16AC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B333B7" w:rsidTr="005D4B5D">
        <w:trPr>
          <w:trHeight w:val="4909"/>
        </w:trPr>
        <w:tc>
          <w:tcPr>
            <w:tcW w:w="10774" w:type="dxa"/>
          </w:tcPr>
          <w:p w:rsidR="00B333B7" w:rsidRPr="000B70A9" w:rsidRDefault="00B333B7" w:rsidP="00DC16AC">
            <w:pPr>
              <w:pStyle w:val="Akapitzlist"/>
              <w:numPr>
                <w:ilvl w:val="3"/>
                <w:numId w:val="9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B333B7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B333B7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B333B7" w:rsidRDefault="00B333B7" w:rsidP="00DC16AC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B333B7" w:rsidRPr="00B87DE4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B333B7" w:rsidRPr="000B70A9" w:rsidRDefault="00B333B7" w:rsidP="00DC16AC">
            <w:pPr>
              <w:pStyle w:val="Akapitzlist"/>
              <w:numPr>
                <w:ilvl w:val="0"/>
                <w:numId w:val="9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B333B7" w:rsidRDefault="00B333B7" w:rsidP="00DC16AC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B333B7" w:rsidRDefault="00B333B7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C16AC" w:rsidRDefault="00E54F16" w:rsidP="00E54F16">
      <w:pPr>
        <w:snapToGrid w:val="0"/>
        <w:spacing w:line="360" w:lineRule="auto"/>
        <w:jc w:val="center"/>
        <w:rPr>
          <w:rFonts w:eastAsia="Arial"/>
          <w:bCs/>
        </w:rPr>
      </w:pPr>
      <w:r w:rsidRPr="00E54F16">
        <w:rPr>
          <w:rFonts w:eastAsia="Arial"/>
          <w:b/>
          <w:sz w:val="28"/>
          <w:szCs w:val="28"/>
          <w:u w:val="single"/>
        </w:rPr>
        <w:lastRenderedPageBreak/>
        <w:t>Część II: Zimowe utrzymanie dróg na terenie sołectw: Racławice, Wolina i Nowa Wieś</w:t>
      </w:r>
      <w:r>
        <w:rPr>
          <w:rFonts w:eastAsia="Arial"/>
          <w:b/>
        </w:rPr>
        <w:t xml:space="preserve">, </w:t>
      </w:r>
      <w:r w:rsidRPr="00E54F16">
        <w:rPr>
          <w:rFonts w:eastAsia="Arial"/>
          <w:sz w:val="28"/>
          <w:szCs w:val="28"/>
        </w:rPr>
        <w:t>za: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54F16" w:rsidTr="00550EAD">
        <w:trPr>
          <w:trHeight w:val="664"/>
        </w:trPr>
        <w:tc>
          <w:tcPr>
            <w:tcW w:w="10774" w:type="dxa"/>
          </w:tcPr>
          <w:p w:rsid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>Kwota za całość zadania tj. prowadzenia usługi: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 w:rsidR="00472CBC"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E54F16" w:rsidRPr="00C91E2D" w:rsidRDefault="00E54F16" w:rsidP="00550EAD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E54F16" w:rsidRPr="00D337B1" w:rsidRDefault="00E54F16" w:rsidP="00550EAD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E54F16" w:rsidTr="00550EAD">
        <w:trPr>
          <w:trHeight w:val="4909"/>
        </w:trPr>
        <w:tc>
          <w:tcPr>
            <w:tcW w:w="10774" w:type="dxa"/>
          </w:tcPr>
          <w:p w:rsidR="00E54F16" w:rsidRPr="000B70A9" w:rsidRDefault="00E54F16" w:rsidP="00550EAD">
            <w:pPr>
              <w:pStyle w:val="Akapitzlist"/>
              <w:numPr>
                <w:ilvl w:val="3"/>
                <w:numId w:val="9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E54F16" w:rsidRPr="00B87DE4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E54F16" w:rsidRPr="000B70A9" w:rsidRDefault="00E54F16" w:rsidP="00550EAD">
            <w:pPr>
              <w:pStyle w:val="Akapitzlist"/>
              <w:numPr>
                <w:ilvl w:val="0"/>
                <w:numId w:val="9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E54F16" w:rsidRDefault="00E54F16" w:rsidP="00550EAD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DC16AC" w:rsidRDefault="00DC16AC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E54F16" w:rsidRDefault="00E54F16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E54F16" w:rsidRDefault="00E54F16" w:rsidP="00DC16AC">
      <w:pPr>
        <w:snapToGrid w:val="0"/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E54F16">
        <w:rPr>
          <w:b/>
          <w:bCs/>
          <w:sz w:val="28"/>
          <w:szCs w:val="28"/>
          <w:u w:val="single"/>
        </w:rPr>
        <w:lastRenderedPageBreak/>
        <w:t>Część III</w:t>
      </w:r>
      <w:r w:rsidRPr="00E54F16">
        <w:rPr>
          <w:bCs/>
          <w:sz w:val="28"/>
          <w:szCs w:val="28"/>
          <w:u w:val="single"/>
        </w:rPr>
        <w:t xml:space="preserve"> </w:t>
      </w:r>
      <w:r w:rsidRPr="00E54F16">
        <w:rPr>
          <w:b/>
          <w:bCs/>
          <w:sz w:val="28"/>
          <w:szCs w:val="28"/>
          <w:u w:val="single"/>
        </w:rPr>
        <w:t>Zimowe utrzymanie dróg na terenie sołectwa Zarzecze,</w:t>
      </w:r>
    </w:p>
    <w:p w:rsidR="00DC16AC" w:rsidRPr="00E54F16" w:rsidRDefault="00E54F16" w:rsidP="00E54F16">
      <w:pPr>
        <w:snapToGrid w:val="0"/>
        <w:spacing w:line="360" w:lineRule="auto"/>
        <w:jc w:val="center"/>
        <w:rPr>
          <w:rFonts w:eastAsia="Arial"/>
          <w:bCs/>
          <w:sz w:val="28"/>
          <w:szCs w:val="28"/>
        </w:rPr>
      </w:pPr>
      <w:r>
        <w:rPr>
          <w:bCs/>
          <w:sz w:val="28"/>
          <w:szCs w:val="28"/>
        </w:rPr>
        <w:t>z</w:t>
      </w:r>
      <w:r w:rsidRPr="00E54F16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54F16" w:rsidTr="00550EAD">
        <w:trPr>
          <w:trHeight w:val="664"/>
        </w:trPr>
        <w:tc>
          <w:tcPr>
            <w:tcW w:w="10774" w:type="dxa"/>
          </w:tcPr>
          <w:p w:rsid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bookmarkStart w:id="0" w:name="_GoBack"/>
            <w:bookmarkEnd w:id="0"/>
            <w:r w:rsidRPr="00E54F16">
              <w:rPr>
                <w:rFonts w:eastAsia="Arial"/>
                <w:bCs/>
                <w:iCs/>
                <w:u w:val="single"/>
              </w:rPr>
              <w:t>prowadzenia usługi: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 w:rsidR="00472CBC"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E54F16" w:rsidRPr="00C91E2D" w:rsidRDefault="00E54F16" w:rsidP="00550EAD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E54F16" w:rsidRPr="00D337B1" w:rsidRDefault="00E54F16" w:rsidP="00550EAD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E54F16" w:rsidTr="00550EAD">
        <w:trPr>
          <w:trHeight w:val="4909"/>
        </w:trPr>
        <w:tc>
          <w:tcPr>
            <w:tcW w:w="10774" w:type="dxa"/>
          </w:tcPr>
          <w:p w:rsidR="00E54F16" w:rsidRPr="000B70A9" w:rsidRDefault="00E54F16" w:rsidP="00550EAD">
            <w:pPr>
              <w:pStyle w:val="Akapitzlist"/>
              <w:numPr>
                <w:ilvl w:val="3"/>
                <w:numId w:val="9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E54F16" w:rsidRPr="00B87DE4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E54F16" w:rsidRPr="000B70A9" w:rsidRDefault="00E54F16" w:rsidP="00550EAD">
            <w:pPr>
              <w:pStyle w:val="Akapitzlist"/>
              <w:numPr>
                <w:ilvl w:val="0"/>
                <w:numId w:val="9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E54F16" w:rsidRDefault="00E54F16" w:rsidP="00550EAD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DC16AC" w:rsidRDefault="00DC16AC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7F2F2F" w:rsidRDefault="007F2F2F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7F2F2F" w:rsidRDefault="007F2F2F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655844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DC16AC">
            <w:pPr>
              <w:snapToGrid w:val="0"/>
              <w:spacing w:line="360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DC16AC">
            <w:pPr>
              <w:snapToGrid w:val="0"/>
              <w:spacing w:line="360" w:lineRule="auto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DC16AC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B333B7">
        <w:trPr>
          <w:cantSplit/>
          <w:trHeight w:hRule="exact" w:val="1136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DC16AC">
            <w:pPr>
              <w:snapToGrid w:val="0"/>
              <w:spacing w:line="360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DC16AC">
            <w:pPr>
              <w:snapToGrid w:val="0"/>
              <w:spacing w:line="360" w:lineRule="auto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DC16AC">
            <w:pPr>
              <w:snapToGrid w:val="0"/>
              <w:spacing w:line="360" w:lineRule="auto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155ABD" w:rsidRPr="00B333B7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DC16AC">
            <w:pPr>
              <w:snapToGrid w:val="0"/>
              <w:spacing w:line="360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DC16AC">
            <w:pPr>
              <w:snapToGrid w:val="0"/>
              <w:spacing w:line="360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B333B7">
        <w:trPr>
          <w:cantSplit/>
          <w:trHeight w:hRule="exact" w:val="1210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DC16AC">
            <w:pPr>
              <w:snapToGrid w:val="0"/>
              <w:spacing w:line="360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DC16AC">
            <w:pPr>
              <w:snapToGrid w:val="0"/>
              <w:spacing w:line="360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AC6" w:rsidRDefault="008E7AC6" w:rsidP="004142E9">
      <w:r>
        <w:separator/>
      </w:r>
    </w:p>
  </w:endnote>
  <w:endnote w:type="continuationSeparator" w:id="0">
    <w:p w:rsidR="008E7AC6" w:rsidRDefault="008E7AC6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54F16" w:rsidRDefault="004142E9" w:rsidP="00E54F1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B84694">
      <w:rPr>
        <w:noProof/>
        <w:sz w:val="20"/>
        <w:szCs w:val="20"/>
      </w:rPr>
      <w:t>4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B84694">
      <w:rPr>
        <w:noProof/>
        <w:sz w:val="20"/>
        <w:szCs w:val="20"/>
      </w:rPr>
      <w:t>5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AC6" w:rsidRDefault="008E7AC6" w:rsidP="004142E9">
      <w:r>
        <w:separator/>
      </w:r>
    </w:p>
  </w:footnote>
  <w:footnote w:type="continuationSeparator" w:id="0">
    <w:p w:rsidR="008E7AC6" w:rsidRDefault="008E7AC6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0783206"/>
    <w:multiLevelType w:val="hybridMultilevel"/>
    <w:tmpl w:val="89C00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CA7292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41E23"/>
    <w:rsid w:val="00155ABD"/>
    <w:rsid w:val="001B4489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72CBC"/>
    <w:rsid w:val="00484907"/>
    <w:rsid w:val="004A5BF0"/>
    <w:rsid w:val="004C551C"/>
    <w:rsid w:val="004D3C58"/>
    <w:rsid w:val="004E1056"/>
    <w:rsid w:val="004E4A7C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661C"/>
    <w:rsid w:val="006E1776"/>
    <w:rsid w:val="00722F73"/>
    <w:rsid w:val="007320B6"/>
    <w:rsid w:val="007441B1"/>
    <w:rsid w:val="0074519D"/>
    <w:rsid w:val="007E4B34"/>
    <w:rsid w:val="007F2F2F"/>
    <w:rsid w:val="008036BE"/>
    <w:rsid w:val="00815C8C"/>
    <w:rsid w:val="00817C90"/>
    <w:rsid w:val="008376DC"/>
    <w:rsid w:val="00891A3C"/>
    <w:rsid w:val="00894BC5"/>
    <w:rsid w:val="00897CE2"/>
    <w:rsid w:val="008A57FA"/>
    <w:rsid w:val="008A682F"/>
    <w:rsid w:val="008D0ED6"/>
    <w:rsid w:val="008D35A7"/>
    <w:rsid w:val="008E7AC6"/>
    <w:rsid w:val="009401B7"/>
    <w:rsid w:val="00A171E9"/>
    <w:rsid w:val="00A649EC"/>
    <w:rsid w:val="00A925FB"/>
    <w:rsid w:val="00A95707"/>
    <w:rsid w:val="00AB5163"/>
    <w:rsid w:val="00AD5EF0"/>
    <w:rsid w:val="00B10021"/>
    <w:rsid w:val="00B20D45"/>
    <w:rsid w:val="00B333B7"/>
    <w:rsid w:val="00B35732"/>
    <w:rsid w:val="00B560FF"/>
    <w:rsid w:val="00B84694"/>
    <w:rsid w:val="00BB62F1"/>
    <w:rsid w:val="00BF763E"/>
    <w:rsid w:val="00C00327"/>
    <w:rsid w:val="00C32548"/>
    <w:rsid w:val="00CB0CDB"/>
    <w:rsid w:val="00CB79FC"/>
    <w:rsid w:val="00CD7AB9"/>
    <w:rsid w:val="00CF4197"/>
    <w:rsid w:val="00D30BF0"/>
    <w:rsid w:val="00D973B2"/>
    <w:rsid w:val="00DC16AC"/>
    <w:rsid w:val="00DE3B72"/>
    <w:rsid w:val="00E04C22"/>
    <w:rsid w:val="00E10D34"/>
    <w:rsid w:val="00E11F61"/>
    <w:rsid w:val="00E22265"/>
    <w:rsid w:val="00E500BC"/>
    <w:rsid w:val="00E54F16"/>
    <w:rsid w:val="00EC1322"/>
    <w:rsid w:val="00ED7032"/>
    <w:rsid w:val="00EE359C"/>
    <w:rsid w:val="00F32B9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E1806-9F1F-4A7C-A8A6-30F7F38A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1249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5</cp:revision>
  <cp:lastPrinted>2017-10-16T07:58:00Z</cp:lastPrinted>
  <dcterms:created xsi:type="dcterms:W3CDTF">2017-10-12T11:53:00Z</dcterms:created>
  <dcterms:modified xsi:type="dcterms:W3CDTF">2017-10-16T07:59:00Z</dcterms:modified>
</cp:coreProperties>
</file>